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8B" w:rsidRPr="00D97AAD" w:rsidRDefault="001F768B" w:rsidP="00481DD3">
      <w:pPr>
        <w:spacing w:before="240"/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>OFERTA REALIZACJI ZADANIA PUBLICZNEGO*</w:t>
      </w:r>
      <w:r>
        <w:rPr>
          <w:rFonts w:ascii="Calibri" w:hAnsi="Calibri" w:cs="Calibri"/>
          <w:bCs/>
        </w:rPr>
        <w:t xml:space="preserve"> </w:t>
      </w:r>
      <w:r w:rsidRPr="00D97AAD">
        <w:rPr>
          <w:rFonts w:ascii="Calibri" w:hAnsi="Calibri" w:cs="Calibri"/>
          <w:bCs/>
        </w:rPr>
        <w:t>/</w:t>
      </w:r>
      <w:r>
        <w:rPr>
          <w:rFonts w:ascii="Calibri" w:hAnsi="Calibri" w:cs="Calibri"/>
          <w:bCs/>
        </w:rPr>
        <w:t xml:space="preserve"> </w:t>
      </w:r>
    </w:p>
    <w:p w:rsidR="001F768B" w:rsidRPr="00D97AAD" w:rsidRDefault="001F768B" w:rsidP="00481DD3">
      <w:pPr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 xml:space="preserve">OFERTA WSPÓLNA REALIZACJI ZADANIA PUBLICZNEGO*, </w:t>
      </w:r>
    </w:p>
    <w:p w:rsidR="001F768B" w:rsidRPr="00675D48" w:rsidRDefault="001F768B" w:rsidP="00823407">
      <w:pPr>
        <w:jc w:val="center"/>
        <w:rPr>
          <w:rFonts w:ascii="Calibri" w:hAnsi="Calibri" w:cs="Calibri"/>
          <w:bCs/>
          <w:color w:val="auto"/>
        </w:rPr>
      </w:pPr>
      <w:r w:rsidRPr="00D97AAD">
        <w:rPr>
          <w:rFonts w:ascii="Calibri" w:hAnsi="Calibri" w:cs="Calibri"/>
          <w:bCs/>
        </w:rPr>
        <w:t>O KTÓRYCH MOWA</w:t>
      </w:r>
      <w:r>
        <w:rPr>
          <w:rFonts w:ascii="Calibri" w:hAnsi="Calibri" w:cs="Calibri"/>
          <w:bCs/>
        </w:rPr>
        <w:t xml:space="preserve"> W </w:t>
      </w:r>
      <w:r w:rsidRPr="00D97AAD">
        <w:rPr>
          <w:rFonts w:ascii="Calibri" w:hAnsi="Calibri" w:cs="Calibri"/>
          <w:bCs/>
        </w:rPr>
        <w:t>ART. 14 UST. 1 I 2 USTAWY</w:t>
      </w:r>
      <w:r w:rsidRPr="00D97AAD"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  <w:bCs/>
        </w:rPr>
        <w:t>Z DNIA 24 KWIETNIA 2003 R. O DZIAŁALNOŚCI POŻYTKU PUBLICZNEGO I O WOLONTARIACIE</w:t>
      </w:r>
      <w:r>
        <w:rPr>
          <w:rFonts w:ascii="Calibri" w:hAnsi="Calibri" w:cs="Calibri"/>
          <w:bCs/>
        </w:rPr>
        <w:t xml:space="preserve"> (</w:t>
      </w:r>
      <w:r w:rsidRPr="00675D48">
        <w:rPr>
          <w:rFonts w:ascii="Calibri" w:hAnsi="Calibri" w:cs="Calibri"/>
          <w:bCs/>
          <w:color w:val="auto"/>
        </w:rPr>
        <w:t>DZ. U. Z 2016 R. POZ. 1817)</w:t>
      </w:r>
    </w:p>
    <w:p w:rsidR="001F768B" w:rsidRPr="00D97AAD" w:rsidRDefault="001F768B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="Calibri" w:hAnsi="Calibri" w:cs="Calibri"/>
          <w:b/>
          <w:sz w:val="22"/>
          <w:szCs w:val="22"/>
          <w:u w:val="single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p w:rsidR="001F768B" w:rsidRPr="00B01A54" w:rsidRDefault="001F768B" w:rsidP="002F0DF2">
      <w:pPr>
        <w:rPr>
          <w:rFonts w:ascii="Calibri" w:hAnsi="Calibri" w:cs="Calibri"/>
          <w:b/>
          <w:sz w:val="18"/>
          <w:szCs w:val="18"/>
        </w:rPr>
      </w:pPr>
      <w:r w:rsidRPr="00B01A54">
        <w:rPr>
          <w:rFonts w:ascii="Calibri" w:hAnsi="Calibri" w:cs="Calibri"/>
          <w:b/>
          <w:sz w:val="18"/>
          <w:szCs w:val="18"/>
        </w:rPr>
        <w:t>POUCZENIE co do sposobu wypełniania oferty:</w:t>
      </w:r>
    </w:p>
    <w:p w:rsidR="001F768B" w:rsidRPr="00D97AAD" w:rsidRDefault="001F768B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 xml:space="preserve">Ofertę należy wypełnić wyłącznie w białych pustych polach, zgodnie z instrukcjami umieszonymi przy poszczególnych polach lub w przypisach. </w:t>
      </w:r>
    </w:p>
    <w:p w:rsidR="001F768B" w:rsidRPr="00D97AAD" w:rsidRDefault="001F768B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1F768B" w:rsidRPr="00D97AAD" w:rsidRDefault="001F768B" w:rsidP="00357BB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Zaznaczenie „*”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np.: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="Calibri" w:hAnsi="Calibri" w:cs="Calibri"/>
          <w:bCs/>
          <w:sz w:val="18"/>
          <w:szCs w:val="18"/>
        </w:rPr>
        <w:t>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oznacza, że należy skreślić niewłaściwą odpowiedź</w:t>
      </w:r>
      <w:r>
        <w:rPr>
          <w:rFonts w:ascii="Calibri" w:hAnsi="Calibri" w:cs="Calibri"/>
          <w:bCs/>
          <w:sz w:val="18"/>
          <w:szCs w:val="18"/>
        </w:rPr>
        <w:t xml:space="preserve"> i</w:t>
      </w:r>
      <w:r w:rsidRPr="00D97AAD">
        <w:rPr>
          <w:rFonts w:ascii="Calibri" w:hAnsi="Calibri" w:cs="Calibri"/>
          <w:bCs/>
          <w:sz w:val="18"/>
          <w:szCs w:val="18"/>
        </w:rPr>
        <w:t xml:space="preserve"> pozostawi</w:t>
      </w:r>
      <w:r>
        <w:rPr>
          <w:rFonts w:ascii="Calibri" w:hAnsi="Calibri" w:cs="Calibri"/>
          <w:bCs/>
          <w:sz w:val="18"/>
          <w:szCs w:val="18"/>
        </w:rPr>
        <w:t>ć</w:t>
      </w:r>
      <w:r w:rsidRPr="00D97AAD">
        <w:rPr>
          <w:rFonts w:ascii="Calibri" w:hAnsi="Calibri" w:cs="Calibri"/>
          <w:bCs/>
          <w:sz w:val="18"/>
          <w:szCs w:val="18"/>
        </w:rPr>
        <w:t xml:space="preserve"> prawidłową. Przykład: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</w:t>
      </w:r>
      <w:r w:rsidRPr="00D97AAD">
        <w:rPr>
          <w:rFonts w:ascii="Calibri" w:hAnsi="Calibr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="Calibri" w:hAnsi="Calibri" w:cs="Calibri"/>
          <w:bCs/>
          <w:strike/>
          <w:sz w:val="18"/>
          <w:szCs w:val="18"/>
        </w:rPr>
        <w:t>*</w:t>
      </w:r>
      <w:r w:rsidRPr="00D97AAD">
        <w:rPr>
          <w:rFonts w:ascii="Calibri" w:hAnsi="Calibri" w:cs="Calibri"/>
          <w:bCs/>
          <w:sz w:val="18"/>
          <w:szCs w:val="18"/>
        </w:rPr>
        <w:t>”.</w:t>
      </w:r>
    </w:p>
    <w:p w:rsidR="001F768B" w:rsidRPr="00D97AAD" w:rsidRDefault="001F768B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1F768B" w:rsidRPr="00D97AAD" w:rsidRDefault="001F768B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1F768B" w:rsidRPr="00D97AAD" w:rsidRDefault="001F768B" w:rsidP="00B45D0A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276"/>
        <w:gridCol w:w="1984"/>
        <w:gridCol w:w="1276"/>
        <w:gridCol w:w="1843"/>
      </w:tblGrid>
      <w:tr w:rsidR="001F768B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1F768B" w:rsidRPr="00D97AAD" w:rsidRDefault="001F768B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1F768B" w:rsidRPr="00D97AAD" w:rsidRDefault="001F768B" w:rsidP="00D97AA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F768B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F768B" w:rsidRPr="00D97AAD" w:rsidRDefault="001F768B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F768B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F768B" w:rsidRPr="00D97AAD" w:rsidRDefault="001F768B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F768B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F768B" w:rsidRPr="00D97AAD" w:rsidRDefault="001F768B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1F768B" w:rsidRPr="00D97AAD" w:rsidRDefault="001F768B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F768B" w:rsidRPr="00D97AAD" w:rsidRDefault="001F768B" w:rsidP="00984FF1">
      <w:pPr>
        <w:jc w:val="both"/>
        <w:rPr>
          <w:rFonts w:ascii="Calibri" w:hAnsi="Calibri" w:cs="Calibri"/>
          <w:b/>
          <w:sz w:val="22"/>
          <w:szCs w:val="22"/>
        </w:rPr>
      </w:pPr>
    </w:p>
    <w:p w:rsidR="001F768B" w:rsidRPr="00D97AAD" w:rsidRDefault="001F768B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1F768B" w:rsidRPr="00D97AAD" w:rsidRDefault="001F768B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1F768B" w:rsidRPr="00D97AAD" w:rsidTr="000A26DB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1F768B" w:rsidRPr="00D97AAD" w:rsidRDefault="001F768B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numer w Krajowym Rejestrze Sądowym lub innej ewidencji, adres siedziby lub adres do korespondencji </w:t>
            </w:r>
          </w:p>
        </w:tc>
      </w:tr>
      <w:tr w:rsidR="001F768B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F768B" w:rsidRPr="00D97AAD" w:rsidTr="000A26DB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1F768B" w:rsidRPr="00D97AAD" w:rsidRDefault="001F768B" w:rsidP="00B01A54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Inne dodatkowe dane kontaktowe, w tym dane osób upoważnionych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F768B" w:rsidRPr="00D97AAD" w:rsidTr="000A26DB">
        <w:tc>
          <w:tcPr>
            <w:tcW w:w="10774" w:type="dxa"/>
            <w:gridSpan w:val="2"/>
            <w:shd w:val="clear" w:color="auto" w:fill="DDD9C3"/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1F768B" w:rsidRPr="00D97AAD" w:rsidTr="004836AC">
        <w:tc>
          <w:tcPr>
            <w:tcW w:w="10774" w:type="dxa"/>
            <w:gridSpan w:val="2"/>
            <w:shd w:val="clear" w:color="auto" w:fill="FFFFFF"/>
          </w:tcPr>
          <w:p w:rsidR="001F768B" w:rsidRPr="00D97AAD" w:rsidRDefault="001F768B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1F768B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1F768B" w:rsidRPr="00D97AAD" w:rsidRDefault="001F768B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1F768B" w:rsidRPr="00D97AAD" w:rsidTr="004836AC">
        <w:tc>
          <w:tcPr>
            <w:tcW w:w="10774" w:type="dxa"/>
            <w:gridSpan w:val="2"/>
            <w:shd w:val="clear" w:color="auto" w:fill="FFFFFF"/>
          </w:tcPr>
          <w:p w:rsidR="001F768B" w:rsidRPr="00D97AAD" w:rsidRDefault="001F768B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nieodpłatna pożytku publicznego:</w:t>
            </w: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1F768B" w:rsidRPr="00D97AAD" w:rsidTr="000A26DB">
        <w:tc>
          <w:tcPr>
            <w:tcW w:w="10774" w:type="dxa"/>
            <w:gridSpan w:val="2"/>
            <w:shd w:val="clear" w:color="auto" w:fill="FFFFFF"/>
          </w:tcPr>
          <w:p w:rsidR="001F768B" w:rsidRPr="00D97AAD" w:rsidRDefault="001F768B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odpłatna pożytku publicznego:</w:t>
            </w: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1F768B" w:rsidRPr="00D97AAD" w:rsidRDefault="001F768B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:rsidR="001F768B" w:rsidRPr="00D97AAD" w:rsidRDefault="001F768B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1F768B" w:rsidRPr="00D97AAD" w:rsidRDefault="001F768B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III. Informacja o sposobie reprezentacji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wobec organu administracji publicznej,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br/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="Calibri" w:hAnsi="Calibri"/>
        </w:rPr>
        <w:t xml:space="preserve"> 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ów) wobec organu administracji publicznej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,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FootnoteReference"/>
          <w:rFonts w:ascii="Calibri" w:hAnsi="Calibri" w:cs="Verdana"/>
          <w:bCs/>
          <w:color w:val="auto"/>
          <w:sz w:val="22"/>
          <w:szCs w:val="22"/>
        </w:rPr>
        <w:footnoteReference w:id="2"/>
      </w:r>
      <w:r w:rsidRPr="00B01A54">
        <w:rPr>
          <w:rFonts w:ascii="Calibri" w:hAnsi="Calibri" w:cs="Verdana"/>
          <w:bCs/>
          <w:color w:val="auto"/>
          <w:sz w:val="22"/>
          <w:szCs w:val="22"/>
          <w:vertAlign w:val="superscript"/>
        </w:rPr>
        <w:t>)</w:t>
      </w:r>
    </w:p>
    <w:p w:rsidR="001F768B" w:rsidRPr="00D97AAD" w:rsidRDefault="001F768B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1F768B" w:rsidRPr="00D97AAD" w:rsidRDefault="001F768B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1F768B" w:rsidRPr="00D97AAD" w:rsidRDefault="001F768B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1F768B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1F768B" w:rsidRPr="00D97AAD" w:rsidRDefault="001F768B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1F768B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1F768B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768B" w:rsidRPr="00A97275" w:rsidRDefault="001F768B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Zakładany(-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1F768B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1"/>
        <w:gridCol w:w="2836"/>
        <w:gridCol w:w="3967"/>
      </w:tblGrid>
      <w:tr w:rsidR="001F768B" w:rsidRPr="00D97AAD" w:rsidTr="00F64123">
        <w:tc>
          <w:tcPr>
            <w:tcW w:w="5000" w:type="pct"/>
            <w:gridSpan w:val="3"/>
            <w:shd w:val="clear" w:color="auto" w:fill="DDD9C3"/>
          </w:tcPr>
          <w:p w:rsidR="001F768B" w:rsidRPr="00D97AAD" w:rsidRDefault="001F768B" w:rsidP="00B01A54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–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1F768B" w:rsidRPr="00D97AAD" w:rsidTr="00F64123">
        <w:tc>
          <w:tcPr>
            <w:tcW w:w="5000" w:type="pct"/>
            <w:gridSpan w:val="3"/>
            <w:shd w:val="clear" w:color="auto" w:fill="FFFFFF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1F768B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1F768B" w:rsidRPr="00D97AAD" w:rsidRDefault="001F768B" w:rsidP="00B01A54">
            <w:pPr>
              <w:rPr>
                <w:rFonts w:ascii="Calibri" w:hAnsi="Calibri" w:cs="Calibri"/>
                <w:color w:val="auto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4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1F768B" w:rsidRPr="00D97AAD" w:rsidTr="00F64123">
        <w:tc>
          <w:tcPr>
            <w:tcW w:w="1843" w:type="pct"/>
            <w:shd w:val="clear" w:color="auto" w:fill="DDD9C3"/>
            <w:vAlign w:val="center"/>
          </w:tcPr>
          <w:p w:rsidR="001F768B" w:rsidRPr="00D97AAD" w:rsidRDefault="001F768B" w:rsidP="00D44820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1F768B" w:rsidRPr="00D97AAD" w:rsidRDefault="001F768B" w:rsidP="00CC2CC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1F768B" w:rsidRPr="00D97AAD" w:rsidRDefault="001F768B" w:rsidP="00ED42D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1F768B" w:rsidRPr="00D97AAD" w:rsidTr="00F64123">
        <w:tc>
          <w:tcPr>
            <w:tcW w:w="1843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1F768B" w:rsidRPr="00D97AAD" w:rsidTr="00F64123">
        <w:tc>
          <w:tcPr>
            <w:tcW w:w="1843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1F768B" w:rsidRPr="00D97AAD" w:rsidTr="00F64123">
        <w:tc>
          <w:tcPr>
            <w:tcW w:w="1843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1F768B" w:rsidRPr="00D97AAD" w:rsidRDefault="001F768B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="Calibri" w:hAnsi="Calibri" w:cs="Calibri"/>
                <w:b/>
                <w:bCs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Cs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w trakcie realizacji zadania publicznego)</w:t>
            </w:r>
          </w:p>
        </w:tc>
      </w:tr>
      <w:tr w:rsidR="001F768B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2"/>
        <w:gridCol w:w="1275"/>
        <w:gridCol w:w="4111"/>
      </w:tblGrid>
      <w:tr w:rsidR="001F768B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B01A54">
            <w:pPr>
              <w:ind w:left="7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1F768B" w:rsidRPr="00D97AAD" w:rsidRDefault="001F768B" w:rsidP="00B01A54">
            <w:pPr>
              <w:ind w:left="214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</w:t>
            </w:r>
            <w:r w:rsidRPr="00D97AAD">
              <w:rPr>
                <w:rFonts w:ascii="Calibri" w:hAnsi="Calibri"/>
                <w:sz w:val="18"/>
                <w:szCs w:val="18"/>
              </w:rPr>
              <w:t>w przypadku zadania realizowanego w okresie dłuższym niż jeden rok budżetowy należy dołączyć załącznik nr 1.1 do oferty dla każdego roku odrębnie)</w:t>
            </w:r>
          </w:p>
        </w:tc>
      </w:tr>
      <w:tr w:rsidR="001F768B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2E0B9D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5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1F768B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3200B" w:rsidRDefault="001F768B" w:rsidP="00E0570C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4C7A9D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518F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1F768B" w:rsidRPr="00D97AAD" w:rsidSect="00650A93">
          <w:footerReference w:type="default" r:id="rId7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1F768B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1F768B" w:rsidRPr="00D97AAD" w:rsidRDefault="001F768B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8. Kalkulacja przewidywanych kosztów na rok ……………….</w:t>
            </w:r>
          </w:p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="Calibri" w:hAnsi="Calibri"/>
                <w:sz w:val="18"/>
                <w:szCs w:val="18"/>
              </w:rPr>
              <w:t xml:space="preserve"> w przypadku zadania realizowanego w okresie dłuższym niż jeden rok budżetowy należy dołączyć załącznik 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 w:rsidRPr="00D97AAD">
              <w:rPr>
                <w:rFonts w:ascii="Calibri" w:hAnsi="Calibri"/>
                <w:sz w:val="18"/>
                <w:szCs w:val="18"/>
              </w:rPr>
              <w:t>nr 1.2 do oferty dla każdego roku odrębnie)</w:t>
            </w:r>
          </w:p>
        </w:tc>
      </w:tr>
      <w:tr w:rsidR="001F768B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1F768B" w:rsidRPr="00B01A54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1F768B" w:rsidRPr="00D97AAD" w:rsidRDefault="001F768B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1F768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1F768B" w:rsidRPr="00D97AAD" w:rsidRDefault="001F768B" w:rsidP="003C6481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1F768B" w:rsidRPr="0036487C" w:rsidRDefault="001F768B" w:rsidP="00236C14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1F768B" w:rsidRPr="00D97AAD" w:rsidRDefault="001F768B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1F768B" w:rsidRPr="00D97AAD" w:rsidTr="00D303FF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1F768B" w:rsidRPr="00B01A54" w:rsidRDefault="001F768B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D303FF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B01A54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1F768B" w:rsidRPr="00D97AAD" w:rsidRDefault="001F768B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768B" w:rsidRPr="00D97AAD" w:rsidRDefault="001F768B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1F768B" w:rsidRPr="00D97AAD" w:rsidRDefault="001F768B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DD9C3"/>
          </w:tcPr>
          <w:p w:rsidR="001F768B" w:rsidRPr="00D97AAD" w:rsidRDefault="001F768B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F768B" w:rsidRPr="00D97AAD" w:rsidRDefault="001F768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1F768B" w:rsidRPr="00D97AAD" w:rsidRDefault="001F768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1F768B" w:rsidRPr="00D97AAD" w:rsidRDefault="001F768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1F768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1F768B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6"/>
        <w:gridCol w:w="7662"/>
        <w:gridCol w:w="2115"/>
      </w:tblGrid>
      <w:tr w:rsidR="001F768B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D97AAD" w:rsidRDefault="001F768B" w:rsidP="007D4262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1F768B" w:rsidRPr="00D97AAD" w:rsidRDefault="001F768B" w:rsidP="007D4262">
            <w:pPr>
              <w:jc w:val="both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1F768B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8D6A69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1F768B" w:rsidRPr="00D97AAD" w:rsidRDefault="001F768B" w:rsidP="0067164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1F768B" w:rsidRPr="00D97AAD" w:rsidRDefault="001F768B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1F768B" w:rsidRPr="00D97AAD" w:rsidRDefault="001F768B" w:rsidP="0081729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  <w:fldSimple w:instr=" NOTEREF _Ref448837219 \h  \* MERGEFORMAT ">
              <w:r w:rsidRPr="007052D6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862716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fldSimple w:instr=" NOTEREF _Ref448837219 \h  \* MERGEFORMAT ">
              <w:r w:rsidRPr="007052D6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B57566">
            <w:pPr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fldSimple w:instr=" NOTEREF _Ref448837219 \h  \* MERGEFORMAT ">
              <w:r w:rsidRPr="007052D6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a,-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lub przekaże(-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D97AAD" w:rsidRDefault="001F768B" w:rsidP="004162A3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fldSimple w:instr=" NOTEREF _Ref448837219 \h  \* MERGEFORMAT ">
              <w:r w:rsidRPr="007052D6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1F768B" w:rsidRPr="00D97AAD" w:rsidRDefault="001F768B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1F768B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1F768B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1F768B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D97AAD" w:rsidRDefault="001F768B" w:rsidP="0042187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wkładu osobowego i wkładu rzeczowego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D97AAD" w:rsidRDefault="001F768B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1F768B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10. Informacja o zamiarze odpłatnego wykonania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(jeżeli oferent(-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ci) przewiduje(-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1F768B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1F768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1F768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ależy opisać sposób wyceny wkładu osobowego</w:t>
            </w:r>
            <w:fldSimple w:instr=" NOTEREF _Ref446592036 \h  \* MERGEFORMAT ">
              <w:r w:rsidRPr="007052D6">
                <w:rPr>
                  <w:rFonts w:ascii="Calibri" w:hAnsi="Calibri" w:cs="Verdana"/>
                  <w:bCs/>
                  <w:iCs/>
                  <w:color w:val="auto"/>
                  <w:sz w:val="18"/>
                  <w:szCs w:val="18"/>
                  <w:vertAlign w:val="superscript"/>
                </w:rPr>
                <w:t>7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1F768B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1F768B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należy szczegółowo opisać zasady oraz sposób wykorzystania wkładu rzeczowego</w:t>
            </w:r>
            <w:fldSimple w:instr=" NOTEREF _Ref447110731 \h  \* MERGEFORMAT ">
              <w:r w:rsidRPr="007052D6">
                <w:rPr>
                  <w:rFonts w:ascii="Calibri" w:hAnsi="Calibri"/>
                  <w:sz w:val="18"/>
                  <w:szCs w:val="18"/>
                  <w:vertAlign w:val="superscript"/>
                </w:rPr>
                <w:t>9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="Calibri" w:hAnsi="Calibr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1F768B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1F768B" w:rsidRPr="00D97AAD" w:rsidRDefault="001F768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1F768B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1F768B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F768B" w:rsidRPr="00D97AAD" w:rsidRDefault="001F768B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8"/>
      </w:tblGrid>
      <w:tr w:rsidR="001F768B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1F768B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68B" w:rsidRPr="00D97AAD" w:rsidRDefault="001F768B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1F768B" w:rsidRPr="00D97AAD" w:rsidRDefault="001F768B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F768B" w:rsidRPr="00D97AAD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1F768B" w:rsidRPr="00D97AAD" w:rsidRDefault="001F768B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 w:rsidRPr="00D97AAD">
        <w:rPr>
          <w:rStyle w:val="FootnoteReference"/>
          <w:rFonts w:ascii="Calibri" w:hAnsi="Calibri" w:cs="Verdana"/>
          <w:color w:val="auto"/>
          <w:sz w:val="18"/>
          <w:szCs w:val="18"/>
        </w:rPr>
        <w:footnoteReference w:id="20"/>
      </w:r>
      <w:r w:rsidRPr="00D97AAD">
        <w:rPr>
          <w:rFonts w:ascii="Calibri" w:hAnsi="Calibri" w:cs="Verdana"/>
          <w:color w:val="auto"/>
          <w:sz w:val="18"/>
          <w:szCs w:val="18"/>
          <w:vertAlign w:val="superscript"/>
        </w:rPr>
        <w:t>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1F768B" w:rsidRPr="00D97AAD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1F768B" w:rsidRDefault="001F768B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z ustawą z dnia 29 sierpnia 1997 r.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o ochronie danych osobowych (Dz. U. z 201</w:t>
      </w:r>
      <w:r>
        <w:rPr>
          <w:rFonts w:ascii="Calibri" w:hAnsi="Calibri" w:cs="Verdana"/>
          <w:color w:val="auto"/>
          <w:sz w:val="18"/>
          <w:szCs w:val="18"/>
        </w:rPr>
        <w:t>6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r. poz. </w:t>
      </w:r>
      <w:r>
        <w:rPr>
          <w:rFonts w:ascii="Calibri" w:hAnsi="Calibri" w:cs="Verdana"/>
          <w:color w:val="auto"/>
          <w:sz w:val="18"/>
          <w:szCs w:val="18"/>
        </w:rPr>
        <w:t>922</w:t>
      </w:r>
      <w:r w:rsidRPr="00D97AAD">
        <w:rPr>
          <w:rFonts w:ascii="Calibri" w:hAnsi="Calibri" w:cs="Verdana"/>
          <w:color w:val="auto"/>
          <w:sz w:val="18"/>
          <w:szCs w:val="18"/>
        </w:rPr>
        <w:t>).</w:t>
      </w:r>
    </w:p>
    <w:p w:rsidR="001F768B" w:rsidRPr="00675D48" w:rsidRDefault="001F768B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 xml:space="preserve">8) </w:t>
      </w:r>
      <w:r w:rsidRPr="00675D48">
        <w:rPr>
          <w:rFonts w:ascii="Calibri" w:hAnsi="Calibri" w:cs="Verdana"/>
          <w:color w:val="auto"/>
          <w:sz w:val="18"/>
          <w:szCs w:val="18"/>
        </w:rPr>
        <w:t>jestem* / jesteśmy* posiadaczem rachunku bankowego o nr ……………………..………………</w:t>
      </w:r>
      <w:r>
        <w:rPr>
          <w:rFonts w:ascii="Calibri" w:hAnsi="Calibri" w:cs="Verdana"/>
          <w:color w:val="auto"/>
          <w:sz w:val="18"/>
          <w:szCs w:val="18"/>
        </w:rPr>
        <w:t>;</w:t>
      </w:r>
    </w:p>
    <w:p w:rsidR="001F768B" w:rsidRPr="00675D48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 xml:space="preserve">9)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oferent* / oferenci* składający niniejszą ofertę nie działa (-ją)* </w:t>
      </w:r>
      <w:r>
        <w:rPr>
          <w:rFonts w:ascii="Calibri" w:hAnsi="Calibri" w:cs="Verdana"/>
          <w:color w:val="auto"/>
          <w:sz w:val="18"/>
          <w:szCs w:val="18"/>
        </w:rPr>
        <w:t>w celu osiągnięcia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zysku;</w:t>
      </w:r>
    </w:p>
    <w:p w:rsidR="001F768B" w:rsidRPr="00675D48" w:rsidRDefault="001F768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18"/>
          <w:szCs w:val="18"/>
        </w:rPr>
        <w:t>10</w:t>
      </w:r>
      <w:r>
        <w:rPr>
          <w:rFonts w:ascii="Calibri" w:hAnsi="Calibri" w:cs="Verdana"/>
          <w:color w:val="auto"/>
          <w:sz w:val="18"/>
          <w:szCs w:val="18"/>
        </w:rPr>
        <w:t xml:space="preserve">) oferent* / oferenci*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675D48">
        <w:rPr>
          <w:rFonts w:ascii="Calibri" w:hAnsi="Calibri"/>
          <w:b/>
          <w:color w:val="auto"/>
          <w:sz w:val="18"/>
          <w:szCs w:val="18"/>
        </w:rPr>
        <w:t xml:space="preserve"> nie ubiega (ją) się*/ ubiega (ją) się* </w:t>
      </w:r>
      <w:r w:rsidRPr="00675D48">
        <w:rPr>
          <w:rFonts w:ascii="Calibri" w:hAnsi="Calibri"/>
          <w:color w:val="auto"/>
          <w:sz w:val="18"/>
          <w:szCs w:val="18"/>
        </w:rPr>
        <w:t>równocześnie o wsparcie z</w:t>
      </w:r>
      <w:r>
        <w:rPr>
          <w:rFonts w:ascii="Calibri" w:hAnsi="Calibri"/>
          <w:color w:val="auto"/>
          <w:sz w:val="18"/>
          <w:szCs w:val="18"/>
        </w:rPr>
        <w:t>a</w:t>
      </w:r>
      <w:r w:rsidRPr="00675D48">
        <w:rPr>
          <w:rFonts w:ascii="Calibri" w:hAnsi="Calibri"/>
          <w:color w:val="auto"/>
          <w:sz w:val="18"/>
          <w:szCs w:val="18"/>
        </w:rPr>
        <w:t>dania konkursowego ze środków budżetu Województwa Łódzkiego.</w:t>
      </w:r>
    </w:p>
    <w:p w:rsidR="001F768B" w:rsidRPr="00675D48" w:rsidRDefault="001F768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1F768B" w:rsidRPr="00D97AAD" w:rsidRDefault="001F768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1F768B" w:rsidRPr="00D97AAD" w:rsidRDefault="001F768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1F768B" w:rsidRPr="00F56D0C" w:rsidRDefault="001F768B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1F768B" w:rsidRPr="00F56D0C" w:rsidRDefault="001F768B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1F768B" w:rsidRPr="00D97AAD" w:rsidRDefault="001F768B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1F768B" w:rsidRPr="00D97AAD" w:rsidRDefault="001F768B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  <w:t>Data ........................................................</w:t>
      </w:r>
    </w:p>
    <w:p w:rsidR="001F768B" w:rsidRPr="00D97AAD" w:rsidRDefault="001F768B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b/>
          <w:color w:val="auto"/>
          <w:sz w:val="20"/>
          <w:szCs w:val="20"/>
          <w:u w:val="single"/>
        </w:rPr>
      </w:pPr>
      <w:r w:rsidRPr="00D97AAD">
        <w:rPr>
          <w:rFonts w:ascii="Calibri" w:hAnsi="Calibri" w:cs="Verdana"/>
          <w:b/>
          <w:color w:val="auto"/>
          <w:sz w:val="20"/>
          <w:szCs w:val="20"/>
          <w:u w:val="single"/>
        </w:rPr>
        <w:t>Załączniki:</w:t>
      </w:r>
    </w:p>
    <w:p w:rsidR="001F768B" w:rsidRPr="00D97AAD" w:rsidRDefault="001F768B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1</w:t>
      </w:r>
      <w:r>
        <w:rPr>
          <w:rFonts w:ascii="Calibri" w:hAnsi="Calibri" w:cs="Verdana"/>
          <w:color w:val="auto"/>
          <w:sz w:val="20"/>
          <w:szCs w:val="20"/>
        </w:rPr>
        <w:t>.1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FootnoteReference"/>
          <w:rFonts w:ascii="Calibri" w:hAnsi="Calibr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1F768B" w:rsidRPr="00D97AAD" w:rsidRDefault="001F768B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1.2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Kalkulacja przewidywanych kosztów</w:t>
      </w:r>
      <w:fldSimple w:instr=" NOTEREF _Ref454270719 \h  \* MERGEFORMAT ">
        <w:r w:rsidRPr="007052D6">
          <w:rPr>
            <w:rFonts w:ascii="Calibri" w:hAnsi="Calibri" w:cs="Verdana"/>
            <w:color w:val="auto"/>
            <w:sz w:val="20"/>
            <w:szCs w:val="20"/>
            <w:vertAlign w:val="superscript"/>
          </w:rPr>
          <w:t>21</w:t>
        </w:r>
      </w:fldSimple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1F768B" w:rsidRDefault="001F768B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</w:t>
      </w:r>
      <w:r w:rsidRPr="00D97AAD">
        <w:rPr>
          <w:rFonts w:ascii="Calibri" w:hAnsi="Calibri" w:cs="Verdana"/>
          <w:color w:val="auto"/>
          <w:sz w:val="20"/>
          <w:szCs w:val="20"/>
        </w:rPr>
        <w:t>3</w:t>
      </w:r>
      <w:r>
        <w:rPr>
          <w:rFonts w:ascii="Calibri" w:hAnsi="Calibri" w:cs="Verdana"/>
          <w:color w:val="auto"/>
          <w:sz w:val="20"/>
          <w:szCs w:val="20"/>
        </w:rPr>
        <w:t xml:space="preserve">. </w:t>
      </w:r>
      <w:r w:rsidRPr="00D97AAD">
        <w:rPr>
          <w:rFonts w:ascii="Calibri" w:hAnsi="Calibri" w:cs="Verdana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1F768B" w:rsidRDefault="001F768B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Default="001F768B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Załączniki do oferty realizacji zadania publicznego</w:t>
      </w: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1.1</w:t>
      </w: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i/>
          <w:color w:val="auto"/>
        </w:rPr>
      </w:pP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HARMONOGRAM REALIZACJI ZADANIA PUBLICZNEGO</w:t>
      </w: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:rsidR="001F768B" w:rsidRPr="0079798D" w:rsidRDefault="001F768B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1F768B" w:rsidRPr="0079798D" w:rsidRDefault="001F768B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0"/>
        <w:gridCol w:w="1276"/>
        <w:gridCol w:w="3971"/>
      </w:tblGrid>
      <w:tr w:rsidR="001F768B" w:rsidRPr="00D97AAD" w:rsidTr="00FD323A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Harmonogram</w:t>
            </w: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oferenta realizującego dane działanie;  w przypadku większej liczby działań istnieje możliwość dodania kolejnych wierszy</w:t>
            </w:r>
            <w:r w:rsidRPr="0079798D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1F768B" w:rsidRPr="00D97AAD" w:rsidTr="00FD323A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9798D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22"/>
            </w:r>
            <w:r w:rsidRPr="0079798D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1F768B" w:rsidRPr="00D97AAD" w:rsidTr="00FD323A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bCs/>
                <w:color w:val="auto"/>
                <w:sz w:val="20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1F768B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68B" w:rsidRPr="0079798D" w:rsidRDefault="001F768B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  <w:sectPr w:rsidR="001F768B" w:rsidRPr="0079798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1.2</w:t>
      </w:r>
    </w:p>
    <w:p w:rsidR="001F768B" w:rsidRPr="0079798D" w:rsidRDefault="001F768B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PRZEWIDYWANA KALKULACJA KOSZTÓW</w:t>
      </w:r>
    </w:p>
    <w:p w:rsidR="001F768B" w:rsidRPr="0079798D" w:rsidRDefault="001F768B" w:rsidP="00C9385D">
      <w:pPr>
        <w:ind w:left="284" w:hanging="284"/>
        <w:jc w:val="center"/>
        <w:rPr>
          <w:rFonts w:ascii="Calibri" w:hAnsi="Calibr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1F768B" w:rsidRPr="00D97AAD" w:rsidTr="00FD323A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Kalkulacja przewidywanych kosztów na rok ……………….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/>
                <w:sz w:val="18"/>
                <w:szCs w:val="18"/>
              </w:rPr>
              <w:t>(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3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4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5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), 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6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Numer(y) lub nazwa(-wy) działania(-łań) zgodnie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  <w:t>z harmonogra-mem</w:t>
            </w: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7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1F768B" w:rsidRPr="0079798D" w:rsidRDefault="001F768B" w:rsidP="00FD323A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1F768B" w:rsidRPr="0079798D" w:rsidRDefault="001F768B" w:rsidP="00FD323A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</w:t>
            </w:r>
            <w:r w:rsidRPr="0079798D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8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1F768B" w:rsidRPr="00D97AAD" w:rsidTr="00FD323A">
        <w:trPr>
          <w:trHeight w:val="724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rPr>
          <w:trHeight w:val="363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9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1F768B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F768B" w:rsidRPr="0079798D" w:rsidRDefault="001F768B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1F768B" w:rsidRPr="0079798D" w:rsidRDefault="001F768B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1F768B" w:rsidRPr="0079798D" w:rsidRDefault="001F768B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1F768B" w:rsidRPr="0079798D" w:rsidRDefault="001F768B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1F768B" w:rsidRPr="0079798D" w:rsidRDefault="001F768B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1F768B" w:rsidRPr="00AC55C7" w:rsidRDefault="001F768B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1F768B" w:rsidRPr="00AC55C7" w:rsidSect="00C9385D">
      <w:endnotePr>
        <w:numFmt w:val="decimal"/>
      </w:endnotePr>
      <w:pgSz w:w="16838" w:h="11906" w:orient="landscape"/>
      <w:pgMar w:top="1418" w:right="1077" w:bottom="1276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68B" w:rsidRDefault="001F768B">
      <w:r>
        <w:separator/>
      </w:r>
    </w:p>
  </w:endnote>
  <w:endnote w:type="continuationSeparator" w:id="0">
    <w:p w:rsidR="001F768B" w:rsidRDefault="001F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68B" w:rsidRPr="00C96862" w:rsidRDefault="001F768B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1F768B" w:rsidRDefault="001F768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68B" w:rsidRDefault="001F768B">
      <w:r>
        <w:separator/>
      </w:r>
    </w:p>
  </w:footnote>
  <w:footnote w:type="continuationSeparator" w:id="0">
    <w:p w:rsidR="001F768B" w:rsidRDefault="001F768B">
      <w:r>
        <w:continuationSeparator/>
      </w:r>
    </w:p>
  </w:footnote>
  <w:footnote w:id="1">
    <w:p w:rsidR="001F768B" w:rsidRDefault="001F768B" w:rsidP="00897431">
      <w:pPr>
        <w:pStyle w:val="FootnoteText"/>
        <w:ind w:left="142" w:hanging="142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1F768B" w:rsidRDefault="001F768B" w:rsidP="003771B1">
      <w:pPr>
        <w:pStyle w:val="FootnoteText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1F768B" w:rsidRDefault="001F768B" w:rsidP="00C57111">
      <w:pPr>
        <w:pStyle w:val="FootnoteText"/>
      </w:pPr>
      <w:r w:rsidRPr="00ED42DF">
        <w:rPr>
          <w:rStyle w:val="FootnoteReference"/>
          <w:rFonts w:ascii="Calibri" w:hAnsi="Calibri"/>
        </w:rPr>
        <w:footnoteRef/>
      </w:r>
      <w:r w:rsidRPr="00ED42DF">
        <w:rPr>
          <w:rFonts w:ascii="Calibri" w:hAnsi="Calibri"/>
          <w:vertAlign w:val="superscript"/>
        </w:rPr>
        <w:t>)</w:t>
      </w:r>
      <w:r w:rsidRPr="00ED42DF">
        <w:rPr>
          <w:rFonts w:ascii="Calibri" w:hAnsi="Calibri"/>
          <w:sz w:val="18"/>
          <w:szCs w:val="18"/>
        </w:rPr>
        <w:t>Wypełnić tylko w przypadku ubiegania się o dofinansowanie inwestycji.</w:t>
      </w:r>
    </w:p>
  </w:footnote>
  <w:footnote w:id="4">
    <w:p w:rsidR="001F768B" w:rsidRDefault="001F768B" w:rsidP="00C57111">
      <w:pPr>
        <w:pStyle w:val="FootnoteText"/>
        <w:ind w:left="142" w:hanging="142"/>
        <w:jc w:val="both"/>
      </w:pPr>
      <w:r w:rsidRPr="00C57111">
        <w:rPr>
          <w:rStyle w:val="FootnoteReference"/>
          <w:rFonts w:ascii="Calibri" w:hAnsi="Calibri"/>
        </w:rPr>
        <w:footnoteRef/>
      </w:r>
      <w:r w:rsidRPr="00C57111">
        <w:rPr>
          <w:rStyle w:val="FootnoteReference"/>
          <w:rFonts w:ascii="Calibri" w:hAnsi="Calibri"/>
        </w:rPr>
        <w:t>)</w:t>
      </w:r>
      <w:r w:rsidRPr="00C57111">
        <w:rPr>
          <w:rFonts w:ascii="Calibri" w:hAnsi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/>
          <w:sz w:val="18"/>
          <w:szCs w:val="18"/>
        </w:rPr>
        <w:t xml:space="preserve">obowiązkowe. </w:t>
      </w:r>
    </w:p>
  </w:footnote>
  <w:footnote w:id="5">
    <w:p w:rsidR="001F768B" w:rsidRDefault="001F768B" w:rsidP="0051602B">
      <w:pPr>
        <w:pStyle w:val="FootnoteText"/>
        <w:ind w:left="142" w:hanging="142"/>
        <w:jc w:val="both"/>
      </w:pPr>
      <w:r w:rsidRPr="00FE7076">
        <w:rPr>
          <w:rStyle w:val="FootnoteReference"/>
          <w:rFonts w:ascii="Calibri" w:hAnsi="Calibri"/>
        </w:rPr>
        <w:footnoteRef/>
      </w:r>
      <w:r w:rsidRPr="00FE7076">
        <w:rPr>
          <w:rFonts w:ascii="Calibri" w:hAnsi="Calibri"/>
          <w:vertAlign w:val="superscript"/>
        </w:rPr>
        <w:t>)</w:t>
      </w:r>
      <w:r w:rsidRPr="00FE7076">
        <w:rPr>
          <w:rFonts w:ascii="Calibri" w:hAnsi="Calibri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1F768B" w:rsidRDefault="001F768B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 w:rsidRPr="006A050D">
        <w:rPr>
          <w:rFonts w:ascii="Calibri" w:hAnsi="Calibri"/>
          <w:vertAlign w:val="superscript"/>
        </w:rPr>
        <w:t xml:space="preserve">) </w:t>
      </w:r>
      <w:r>
        <w:rPr>
          <w:rFonts w:ascii="Calibri" w:hAnsi="Calibri"/>
          <w:vertAlign w:val="superscript"/>
        </w:rPr>
        <w:t xml:space="preserve">   </w:t>
      </w:r>
      <w:r>
        <w:rPr>
          <w:rFonts w:ascii="Calibri" w:hAnsi="Calibri"/>
          <w:sz w:val="18"/>
          <w:szCs w:val="18"/>
        </w:rPr>
        <w:t>Na przykład</w:t>
      </w:r>
      <w:r w:rsidRPr="006A050D">
        <w:rPr>
          <w:rFonts w:ascii="Calibri" w:hAnsi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/>
        </w:rPr>
        <w:t xml:space="preserve">  </w:t>
      </w:r>
    </w:p>
  </w:footnote>
  <w:footnote w:id="7">
    <w:p w:rsidR="001F768B" w:rsidRDefault="001F768B" w:rsidP="0036487C">
      <w:pPr>
        <w:pStyle w:val="FootnoteText"/>
        <w:ind w:left="142" w:hanging="142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1F768B" w:rsidRDefault="001F768B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825D58">
        <w:rPr>
          <w:rFonts w:ascii="Calibri" w:hAnsi="Calibri"/>
          <w:sz w:val="18"/>
          <w:szCs w:val="18"/>
        </w:rPr>
        <w:t xml:space="preserve">Wypełnić jedynie w przypadku, </w:t>
      </w:r>
      <w:r>
        <w:rPr>
          <w:rFonts w:ascii="Calibri" w:hAnsi="Calibri"/>
          <w:sz w:val="18"/>
          <w:szCs w:val="18"/>
        </w:rPr>
        <w:t>gdy</w:t>
      </w:r>
      <w:r w:rsidRPr="00825D58">
        <w:rPr>
          <w:rFonts w:ascii="Calibri" w:hAnsi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/>
          <w:sz w:val="18"/>
          <w:szCs w:val="18"/>
        </w:rPr>
        <w:t>podanie tych informacji</w:t>
      </w:r>
      <w:r w:rsidRPr="00825D58">
        <w:rPr>
          <w:rFonts w:ascii="Calibri" w:hAnsi="Calibri"/>
          <w:sz w:val="18"/>
          <w:szCs w:val="18"/>
        </w:rPr>
        <w:t xml:space="preserve"> jako obowiązkowe</w:t>
      </w:r>
      <w:r w:rsidRPr="00D3263C">
        <w:rPr>
          <w:rFonts w:ascii="Calibri" w:hAnsi="Calibri"/>
          <w:b/>
          <w:sz w:val="18"/>
          <w:szCs w:val="18"/>
        </w:rPr>
        <w:t>.</w:t>
      </w:r>
      <w:r w:rsidRPr="00825D58">
        <w:rPr>
          <w:rFonts w:ascii="Calibri" w:hAnsi="Calibri"/>
          <w:sz w:val="18"/>
          <w:szCs w:val="18"/>
        </w:rPr>
        <w:t xml:space="preserve"> </w:t>
      </w:r>
    </w:p>
  </w:footnote>
  <w:footnote w:id="9">
    <w:p w:rsidR="001F768B" w:rsidRDefault="001F768B" w:rsidP="0036487C">
      <w:pPr>
        <w:pStyle w:val="FootnoteTex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1F768B" w:rsidRDefault="001F768B" w:rsidP="0036487C">
      <w:pPr>
        <w:pStyle w:val="FootnoteText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1F768B" w:rsidRDefault="001F768B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1F768B" w:rsidRDefault="001F768B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1F768B" w:rsidRDefault="001F768B" w:rsidP="003851FC">
      <w:pPr>
        <w:pStyle w:val="FootnoteText"/>
        <w:jc w:val="both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1F768B" w:rsidRDefault="001F768B" w:rsidP="002508BB">
      <w:pPr>
        <w:pStyle w:val="FootnoteText"/>
        <w:ind w:left="284" w:hanging="284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 wsparcia realizacji zadania publicznego.</w:t>
      </w:r>
    </w:p>
  </w:footnote>
  <w:footnote w:id="14">
    <w:p w:rsidR="001F768B" w:rsidRDefault="001F768B" w:rsidP="002508B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782E22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  <w:t xml:space="preserve">   </w:t>
      </w:r>
      <w:r w:rsidRPr="00782E22">
        <w:rPr>
          <w:rFonts w:ascii="Calibri" w:hAnsi="Calibri"/>
          <w:sz w:val="18"/>
          <w:szCs w:val="18"/>
        </w:rPr>
        <w:t xml:space="preserve">z </w:t>
      </w:r>
      <w:r>
        <w:rPr>
          <w:rFonts w:ascii="Calibri" w:hAnsi="Calibri"/>
          <w:sz w:val="18"/>
          <w:szCs w:val="18"/>
        </w:rPr>
        <w:t xml:space="preserve"> </w:t>
      </w:r>
      <w:r w:rsidRPr="00782E22">
        <w:rPr>
          <w:rFonts w:ascii="Calibri" w:hAnsi="Calibri"/>
          <w:sz w:val="18"/>
          <w:szCs w:val="18"/>
        </w:rPr>
        <w:t>funduszy strukturalnych.</w:t>
      </w:r>
    </w:p>
  </w:footnote>
  <w:footnote w:id="15">
    <w:p w:rsidR="001F768B" w:rsidRDefault="001F768B" w:rsidP="006054A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 gdy kalkulacja przewidywanych kosztów obejmowała wycenę wkładu rzeczowego.</w:t>
      </w:r>
    </w:p>
  </w:footnote>
  <w:footnote w:id="16">
    <w:p w:rsidR="001F768B" w:rsidRDefault="001F768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kwoty </w:t>
      </w:r>
      <w:r>
        <w:rPr>
          <w:rFonts w:ascii="Calibri" w:hAnsi="Calibri"/>
          <w:sz w:val="18"/>
          <w:szCs w:val="18"/>
        </w:rPr>
        <w:t>dotacji, o której mowa w pkt 1</w:t>
      </w:r>
      <w:r w:rsidRPr="00D84A18">
        <w:rPr>
          <w:rFonts w:ascii="Calibri" w:hAnsi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/>
          <w:sz w:val="18"/>
          <w:szCs w:val="18"/>
        </w:rPr>
        <w:t xml:space="preserve">    </w:t>
      </w:r>
      <w:r w:rsidRPr="00D84A18">
        <w:rPr>
          <w:rFonts w:ascii="Calibri" w:hAnsi="Calibri"/>
          <w:sz w:val="18"/>
          <w:szCs w:val="18"/>
        </w:rPr>
        <w:t>z dokładnością do dwóch miejsc po przecinku.</w:t>
      </w:r>
    </w:p>
  </w:footnote>
  <w:footnote w:id="17">
    <w:p w:rsidR="001F768B" w:rsidRDefault="001F768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/>
          <w:sz w:val="18"/>
          <w:szCs w:val="18"/>
        </w:rPr>
        <w:t xml:space="preserve"> </w:t>
      </w:r>
      <w:r w:rsidRPr="00D84A18">
        <w:rPr>
          <w:rFonts w:ascii="Calibri" w:hAnsi="Calibri"/>
          <w:sz w:val="18"/>
          <w:szCs w:val="18"/>
        </w:rPr>
        <w:t>podać z dokładnością do dwóch miejsc po przecinku.</w:t>
      </w:r>
    </w:p>
  </w:footnote>
  <w:footnote w:id="18">
    <w:p w:rsidR="001F768B" w:rsidRDefault="001F768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1F768B" w:rsidRDefault="001F768B" w:rsidP="00B01A54">
      <w:pPr>
        <w:pStyle w:val="FootnoteText"/>
        <w:ind w:left="284" w:hanging="284"/>
        <w:jc w:val="both"/>
      </w:pPr>
      <w:r w:rsidRPr="00BF0728">
        <w:rPr>
          <w:rStyle w:val="FootnoteReference"/>
          <w:rFonts w:ascii="Calibri" w:hAnsi="Calibri"/>
        </w:rPr>
        <w:footnoteRef/>
      </w:r>
      <w:r w:rsidRPr="00BF0728">
        <w:rPr>
          <w:rFonts w:ascii="Calibri" w:hAnsi="Calibri"/>
          <w:vertAlign w:val="superscript"/>
        </w:rPr>
        <w:t>)</w:t>
      </w:r>
      <w:r w:rsidRPr="00BF0728">
        <w:rPr>
          <w:rFonts w:ascii="Calibri" w:hAnsi="Calibri"/>
        </w:rPr>
        <w:t xml:space="preserve"> </w:t>
      </w:r>
      <w:r w:rsidRPr="00BF0728">
        <w:rPr>
          <w:rFonts w:ascii="Calibri" w:hAnsi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/>
        </w:rPr>
        <w:t xml:space="preserve"> </w:t>
      </w:r>
    </w:p>
  </w:footnote>
  <w:footnote w:id="20">
    <w:p w:rsidR="001F768B" w:rsidRDefault="001F768B">
      <w:pPr>
        <w:pStyle w:val="FootnoteText"/>
      </w:pPr>
      <w:r w:rsidRPr="000776D3">
        <w:rPr>
          <w:rStyle w:val="FootnoteReference"/>
          <w:rFonts w:ascii="Calibri" w:hAnsi="Calibri"/>
          <w:sz w:val="18"/>
          <w:szCs w:val="18"/>
        </w:rPr>
        <w:footnoteRef/>
      </w:r>
      <w:r w:rsidRPr="000776D3">
        <w:rPr>
          <w:rFonts w:ascii="Calibri" w:hAnsi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/>
          <w:sz w:val="18"/>
          <w:szCs w:val="18"/>
        </w:rPr>
        <w:t xml:space="preserve">Katalog oświadczeń jest otwarty. </w:t>
      </w:r>
    </w:p>
  </w:footnote>
  <w:footnote w:id="21">
    <w:p w:rsidR="001F768B" w:rsidRDefault="001F768B">
      <w:pPr>
        <w:pStyle w:val="FootnoteText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 w:rsidRPr="006A050D">
        <w:rPr>
          <w:rFonts w:ascii="Calibri" w:hAnsi="Calibri"/>
          <w:sz w:val="18"/>
          <w:szCs w:val="18"/>
        </w:rPr>
        <w:t>Jedynie w przypadku zadania realizowanego w okresie dłuższym niż jeden rok budżetowy.</w:t>
      </w:r>
    </w:p>
  </w:footnote>
  <w:footnote w:id="22">
    <w:p w:rsidR="001F768B" w:rsidRDefault="001F768B" w:rsidP="00C9385D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Dotyczy zakresu/części działania, które będzie realizowane przez podmiot niebędący stroną umowy na podstawie podzlecenia realizacji zadania, o którym mowa w art. 16 ust. 4 ustawy z dnia 24 kwietnia 2003  r. o działalności pożytku publicznego i o wolontariacie.</w:t>
      </w:r>
    </w:p>
  </w:footnote>
  <w:footnote w:id="23">
    <w:p w:rsidR="001F768B" w:rsidRDefault="001F768B" w:rsidP="00C9385D">
      <w:pPr>
        <w:pStyle w:val="FootnoteText"/>
      </w:pPr>
      <w:r w:rsidRPr="0079798D">
        <w:rPr>
          <w:rStyle w:val="FootnoteReference"/>
          <w:rFonts w:ascii="Calibri" w:hAnsi="Calibri"/>
        </w:rPr>
        <w:footnoteRef/>
      </w:r>
      <w:r w:rsidRPr="0079798D">
        <w:rPr>
          <w:rFonts w:ascii="Calibri" w:hAnsi="Calibri"/>
          <w:vertAlign w:val="superscript"/>
        </w:rPr>
        <w:t xml:space="preserve">) </w:t>
      </w:r>
      <w:r w:rsidRPr="0079798D">
        <w:rPr>
          <w:rFonts w:ascii="Calibri" w:hAnsi="Calibri"/>
          <w:sz w:val="18"/>
          <w:szCs w:val="18"/>
        </w:rPr>
        <w:t>Na przykład środki finansowe oferenta, inne środki publiczne (np. dotacje), świadczenia pieniężne od odbiorców zadania.</w:t>
      </w:r>
      <w:r w:rsidRPr="0079798D">
        <w:rPr>
          <w:rFonts w:ascii="Calibri" w:hAnsi="Calibri"/>
        </w:rPr>
        <w:t xml:space="preserve">  </w:t>
      </w:r>
    </w:p>
  </w:footnote>
  <w:footnote w:id="24">
    <w:p w:rsidR="001F768B" w:rsidRDefault="001F768B" w:rsidP="00C9385D">
      <w:pPr>
        <w:pStyle w:val="FootnoteText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1F768B" w:rsidRDefault="001F768B" w:rsidP="00C9385D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Wypełnić jedynie w przypadku, gdy organ w ogłoszeniu o otwartym konkursie ofert wskazał podanie tych informacji jako obowiązkowe</w:t>
      </w:r>
      <w:r w:rsidRPr="0079798D">
        <w:rPr>
          <w:rFonts w:ascii="Calibri" w:hAnsi="Calibri"/>
          <w:b/>
          <w:sz w:val="18"/>
          <w:szCs w:val="18"/>
        </w:rPr>
        <w:t>.</w:t>
      </w:r>
    </w:p>
  </w:footnote>
  <w:footnote w:id="26">
    <w:p w:rsidR="001F768B" w:rsidRDefault="001F768B" w:rsidP="00C9385D">
      <w:pPr>
        <w:pStyle w:val="FootnoteText"/>
        <w:ind w:left="284" w:hanging="284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1F768B" w:rsidRDefault="001F768B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br/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hAnsi="Calibri" w:cs="Calibri"/>
          <w:sz w:val="18"/>
          <w:szCs w:val="18"/>
        </w:rPr>
        <w:t xml:space="preserve"> </w:t>
      </w:r>
    </w:p>
  </w:footnote>
  <w:footnote w:id="28">
    <w:p w:rsidR="001F768B" w:rsidRDefault="001F768B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>obsługi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1F768B" w:rsidRDefault="001F768B" w:rsidP="00C9385D">
      <w:pPr>
        <w:pStyle w:val="FootnoteText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4BC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26BFB"/>
    <w:rsid w:val="00030323"/>
    <w:rsid w:val="00033081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8F1"/>
    <w:rsid w:val="000F1B9F"/>
    <w:rsid w:val="000F1C73"/>
    <w:rsid w:val="000F2790"/>
    <w:rsid w:val="000F68C3"/>
    <w:rsid w:val="0010028C"/>
    <w:rsid w:val="00100B7A"/>
    <w:rsid w:val="00100E70"/>
    <w:rsid w:val="00101474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3A7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6EC7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52F6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2578"/>
    <w:rsid w:val="001B3163"/>
    <w:rsid w:val="001B3A30"/>
    <w:rsid w:val="001B3EC9"/>
    <w:rsid w:val="001B43DC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09F8"/>
    <w:rsid w:val="001F3FE7"/>
    <w:rsid w:val="001F4851"/>
    <w:rsid w:val="001F768B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347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432B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463D9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57A9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0D36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3EB7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ED1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60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3E83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25DF5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585"/>
    <w:rsid w:val="00660EC1"/>
    <w:rsid w:val="006613AF"/>
    <w:rsid w:val="00663D27"/>
    <w:rsid w:val="00665ECD"/>
    <w:rsid w:val="00666FC8"/>
    <w:rsid w:val="00671645"/>
    <w:rsid w:val="006727A5"/>
    <w:rsid w:val="00675D48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DB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52D6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5541"/>
    <w:rsid w:val="00735945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8A6"/>
    <w:rsid w:val="00780699"/>
    <w:rsid w:val="00780947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9798D"/>
    <w:rsid w:val="007A168A"/>
    <w:rsid w:val="007A50E2"/>
    <w:rsid w:val="007A77BE"/>
    <w:rsid w:val="007B140D"/>
    <w:rsid w:val="007B47AA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273C1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19EE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2A05"/>
    <w:rsid w:val="008C064E"/>
    <w:rsid w:val="008C06C1"/>
    <w:rsid w:val="008C08A5"/>
    <w:rsid w:val="008C0914"/>
    <w:rsid w:val="008C103E"/>
    <w:rsid w:val="008C16EA"/>
    <w:rsid w:val="008C19A1"/>
    <w:rsid w:val="008C2F72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2B49"/>
    <w:rsid w:val="00A005F2"/>
    <w:rsid w:val="00A00694"/>
    <w:rsid w:val="00A02CE0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152"/>
    <w:rsid w:val="00A64938"/>
    <w:rsid w:val="00A64ECC"/>
    <w:rsid w:val="00A65148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81A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2ED"/>
    <w:rsid w:val="00AE7959"/>
    <w:rsid w:val="00AF04FC"/>
    <w:rsid w:val="00AF253A"/>
    <w:rsid w:val="00AF2B25"/>
    <w:rsid w:val="00AF2F6E"/>
    <w:rsid w:val="00AF4035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24F2D"/>
    <w:rsid w:val="00B26A35"/>
    <w:rsid w:val="00B279C6"/>
    <w:rsid w:val="00B30D4D"/>
    <w:rsid w:val="00B312C5"/>
    <w:rsid w:val="00B34C0D"/>
    <w:rsid w:val="00B353A3"/>
    <w:rsid w:val="00B37F5B"/>
    <w:rsid w:val="00B4084B"/>
    <w:rsid w:val="00B41117"/>
    <w:rsid w:val="00B4185E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314"/>
    <w:rsid w:val="00BE7F9E"/>
    <w:rsid w:val="00BF0728"/>
    <w:rsid w:val="00BF2058"/>
    <w:rsid w:val="00BF223D"/>
    <w:rsid w:val="00BF2399"/>
    <w:rsid w:val="00BF4D2F"/>
    <w:rsid w:val="00BF4E3E"/>
    <w:rsid w:val="00BF57E5"/>
    <w:rsid w:val="00C00754"/>
    <w:rsid w:val="00C008C9"/>
    <w:rsid w:val="00C00B17"/>
    <w:rsid w:val="00C00BCD"/>
    <w:rsid w:val="00C0450D"/>
    <w:rsid w:val="00C04536"/>
    <w:rsid w:val="00C162CA"/>
    <w:rsid w:val="00C16421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4F7A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36FB"/>
    <w:rsid w:val="00C8434A"/>
    <w:rsid w:val="00C8466E"/>
    <w:rsid w:val="00C85D73"/>
    <w:rsid w:val="00C85FC7"/>
    <w:rsid w:val="00C90585"/>
    <w:rsid w:val="00C90861"/>
    <w:rsid w:val="00C91888"/>
    <w:rsid w:val="00C91B62"/>
    <w:rsid w:val="00C92277"/>
    <w:rsid w:val="00C92CE0"/>
    <w:rsid w:val="00C92D9F"/>
    <w:rsid w:val="00C9385D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CF8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2C6B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548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3BB6"/>
    <w:rsid w:val="00E14123"/>
    <w:rsid w:val="00E148A1"/>
    <w:rsid w:val="00E14E43"/>
    <w:rsid w:val="00E14FAD"/>
    <w:rsid w:val="00E14FEB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4410"/>
    <w:rsid w:val="00E560F9"/>
    <w:rsid w:val="00E5657C"/>
    <w:rsid w:val="00E63C80"/>
    <w:rsid w:val="00E64B91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4E2A"/>
    <w:rsid w:val="00EA6B93"/>
    <w:rsid w:val="00EB3FE8"/>
    <w:rsid w:val="00EB772E"/>
    <w:rsid w:val="00EB7AF4"/>
    <w:rsid w:val="00EB7AFB"/>
    <w:rsid w:val="00EC2D9A"/>
    <w:rsid w:val="00EC3A22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4133"/>
    <w:rsid w:val="00F05424"/>
    <w:rsid w:val="00F0642A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134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23A"/>
    <w:rsid w:val="00FD3A29"/>
    <w:rsid w:val="00FD75F3"/>
    <w:rsid w:val="00FD772A"/>
    <w:rsid w:val="00FE1003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6EC7"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6EC7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6EC7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6EC7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46E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46EC7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6BF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6BF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26BF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26BF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26BF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26BFB"/>
    <w:rPr>
      <w:rFonts w:ascii="Calibri" w:hAnsi="Calibri" w:cs="Times New Roman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rsid w:val="00146EC7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26BF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146EC7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26BFB"/>
    <w:rPr>
      <w:rFonts w:ascii="Cambria" w:hAnsi="Cambria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146EC7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46E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rFonts w:cs="Times New Roman"/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rFonts w:cs="Times New Roman"/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rFonts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rFonts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rFonts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 w:cs="Times New Roman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rFonts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1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8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13</Pages>
  <Words>1878</Words>
  <Characters>11272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PUBLICZNEGO* / </dc:title>
  <dc:subject/>
  <dc:creator>Kancelaria Prezydenta RP</dc:creator>
  <cp:keywords/>
  <dc:description/>
  <cp:lastModifiedBy>Anna Mostowska</cp:lastModifiedBy>
  <cp:revision>3</cp:revision>
  <cp:lastPrinted>2018-01-30T09:55:00Z</cp:lastPrinted>
  <dcterms:created xsi:type="dcterms:W3CDTF">2018-01-30T09:55:00Z</dcterms:created>
  <dcterms:modified xsi:type="dcterms:W3CDTF">2018-01-30T09:55:00Z</dcterms:modified>
</cp:coreProperties>
</file>